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6F187" w14:textId="77777777" w:rsidR="00B32057" w:rsidRPr="00143942" w:rsidRDefault="009B630D" w:rsidP="00B3205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15FB08C3" w14:textId="77777777" w:rsidR="00E73CD2" w:rsidRDefault="00E73CD2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E748D4">
      <w:pPr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1F7412E6" w:rsidR="00E748D4" w:rsidRPr="00143942" w:rsidRDefault="00E748D4" w:rsidP="00E748D4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Pr="00842B68" w:rsidRDefault="00E748D4" w:rsidP="002A3013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6A0591ED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72BC3139" w14:textId="77777777" w:rsidR="00DA1216" w:rsidRDefault="00DA1216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71F0D7C6" w14:textId="037F7542" w:rsidR="00A80D97" w:rsidRDefault="00A80D97" w:rsidP="00A80D97">
      <w:pPr>
        <w:spacing w:after="117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„Utwardzenie dróg gruntowych na ul. Topazowej (</w:t>
      </w:r>
      <w:r w:rsidR="00AD0DAD">
        <w:rPr>
          <w:rFonts w:ascii="Calibri" w:eastAsia="Calibri" w:hAnsi="Calibri" w:cs="Calibri"/>
          <w:b/>
          <w:bCs/>
          <w:color w:val="000000"/>
          <w:sz w:val="28"/>
          <w:szCs w:val="28"/>
        </w:rPr>
        <w:t>P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rogram BBO) </w:t>
      </w: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br/>
        <w:t>– ul. Topazowa na odcinku od ul. Piastowej do ul. Saskiej</w:t>
      </w:r>
      <w:r>
        <w:rPr>
          <w:rFonts w:ascii="Calibri" w:hAnsi="Calibri" w:cs="Calibri"/>
          <w:b/>
          <w:bCs/>
          <w:sz w:val="28"/>
          <w:szCs w:val="28"/>
        </w:rPr>
        <w:t>”</w:t>
      </w:r>
    </w:p>
    <w:p w14:paraId="65564F05" w14:textId="77777777" w:rsidR="007301FE" w:rsidRPr="00795F7B" w:rsidRDefault="007301FE" w:rsidP="00DA1216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646A9E70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4305CFA1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43233CBD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>109 ust. 1 pkt 4</w:t>
      </w:r>
      <w:r w:rsidR="00E73CD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7C02E777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r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3D53533" w14:textId="77777777" w:rsidR="00E73CD2" w:rsidRPr="00143942" w:rsidRDefault="00E73CD2" w:rsidP="00E73CD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7566ACDB" w14:textId="77777777" w:rsidR="00E73CD2" w:rsidRPr="00143942" w:rsidRDefault="00E73CD2" w:rsidP="00E73CD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25455BBB" w14:textId="4EA65071" w:rsidR="00227DDA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</w:t>
      </w:r>
    </w:p>
    <w:p w14:paraId="5D68D4D8" w14:textId="19BA3B7C" w:rsidR="00871B7F" w:rsidRDefault="00871B7F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783A1E7" w14:textId="04746B39" w:rsidR="0047797D" w:rsidRDefault="0047797D" w:rsidP="00227DDA">
      <w:pPr>
        <w:spacing w:after="120" w:line="360" w:lineRule="auto"/>
        <w:jc w:val="both"/>
        <w:rPr>
          <w:i/>
        </w:rPr>
      </w:pPr>
    </w:p>
    <w:p w14:paraId="01422368" w14:textId="6154FB03" w:rsidR="00227DDA" w:rsidRDefault="00227DDA" w:rsidP="00227DDA">
      <w:pPr>
        <w:spacing w:after="120" w:line="360" w:lineRule="auto"/>
        <w:jc w:val="both"/>
        <w:rPr>
          <w:i/>
        </w:rPr>
      </w:pPr>
    </w:p>
    <w:p w14:paraId="142E7EB5" w14:textId="56BF91D0" w:rsidR="00227DDA" w:rsidRDefault="00227DDA" w:rsidP="00227DDA">
      <w:pPr>
        <w:spacing w:after="120" w:line="360" w:lineRule="auto"/>
        <w:jc w:val="both"/>
        <w:rPr>
          <w:i/>
        </w:rPr>
      </w:pPr>
    </w:p>
    <w:p w14:paraId="0E49AAE9" w14:textId="3B2E7806" w:rsidR="00227DDA" w:rsidRDefault="00227DDA" w:rsidP="00227DDA">
      <w:pPr>
        <w:spacing w:after="120" w:line="360" w:lineRule="auto"/>
        <w:jc w:val="both"/>
        <w:rPr>
          <w:i/>
        </w:rPr>
      </w:pPr>
    </w:p>
    <w:p w14:paraId="00BF4DAF" w14:textId="4613DB56" w:rsidR="00227DDA" w:rsidRDefault="00227DDA" w:rsidP="00227DDA">
      <w:pPr>
        <w:spacing w:after="120" w:line="360" w:lineRule="auto"/>
        <w:jc w:val="both"/>
        <w:rPr>
          <w:i/>
        </w:rPr>
      </w:pPr>
    </w:p>
    <w:p w14:paraId="02D244E5" w14:textId="57A9AB2E" w:rsidR="00227DDA" w:rsidRDefault="00227DDA" w:rsidP="00227DDA">
      <w:pPr>
        <w:spacing w:after="120" w:line="360" w:lineRule="auto"/>
        <w:jc w:val="both"/>
        <w:rPr>
          <w:i/>
        </w:rPr>
      </w:pPr>
    </w:p>
    <w:p w14:paraId="2318E113" w14:textId="77777777" w:rsidR="00227DDA" w:rsidRPr="006975BB" w:rsidRDefault="00227DDA" w:rsidP="00227DDA">
      <w:pPr>
        <w:spacing w:after="120" w:line="360" w:lineRule="auto"/>
        <w:jc w:val="both"/>
        <w:rPr>
          <w:i/>
        </w:rPr>
      </w:pPr>
    </w:p>
    <w:p w14:paraId="2D70F18A" w14:textId="77777777" w:rsidR="00BE2F08" w:rsidRPr="00E73CD2" w:rsidRDefault="00BE2F08" w:rsidP="00FF37E1">
      <w:pPr>
        <w:jc w:val="both"/>
        <w:rPr>
          <w:b/>
          <w:bCs/>
          <w:i/>
          <w:sz w:val="16"/>
          <w:szCs w:val="16"/>
        </w:rPr>
      </w:pPr>
    </w:p>
    <w:p w14:paraId="60EEFD85" w14:textId="3B867A68" w:rsidR="00095C4E" w:rsidRPr="0078261C" w:rsidRDefault="0081432D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  <w:color w:val="000000" w:themeColor="text1"/>
        </w:rPr>
      </w:pPr>
      <w:r w:rsidRPr="0078261C">
        <w:rPr>
          <w:b/>
          <w:bCs/>
          <w:i/>
          <w:color w:val="000000" w:themeColor="text1"/>
        </w:rPr>
        <w:t>Oświadczenie</w:t>
      </w:r>
      <w:r w:rsidR="00095C4E" w:rsidRPr="0078261C">
        <w:rPr>
          <w:b/>
          <w:bCs/>
          <w:i/>
          <w:color w:val="000000" w:themeColor="text1"/>
        </w:rPr>
        <w:t xml:space="preserve"> należy złożyć w oryginale</w:t>
      </w:r>
      <w:r w:rsidR="00F5127D" w:rsidRPr="0078261C">
        <w:rPr>
          <w:b/>
          <w:bCs/>
          <w:i/>
          <w:color w:val="000000" w:themeColor="text1"/>
        </w:rPr>
        <w:t>, razem z ofertą</w:t>
      </w:r>
      <w:r w:rsidR="00871B7F" w:rsidRPr="0078261C">
        <w:rPr>
          <w:b/>
          <w:bCs/>
          <w:i/>
          <w:color w:val="000000" w:themeColor="text1"/>
        </w:rPr>
        <w:t>.</w:t>
      </w:r>
      <w:r w:rsidR="00095C4E" w:rsidRPr="0078261C">
        <w:rPr>
          <w:b/>
          <w:bCs/>
          <w:i/>
          <w:color w:val="000000" w:themeColor="text1"/>
        </w:rPr>
        <w:t xml:space="preserve"> 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C908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3E471" w14:textId="77777777" w:rsidR="005C439F" w:rsidRDefault="005C439F">
      <w:r>
        <w:separator/>
      </w:r>
    </w:p>
  </w:endnote>
  <w:endnote w:type="continuationSeparator" w:id="0">
    <w:p w14:paraId="7A5D1444" w14:textId="77777777" w:rsidR="005C439F" w:rsidRDefault="005C4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0D28F" w14:textId="77777777" w:rsidR="00A80D97" w:rsidRDefault="00A80D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A005C" w14:textId="77777777" w:rsidR="00A80D97" w:rsidRDefault="00A80D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08426" w14:textId="77777777" w:rsidR="00A80D97" w:rsidRDefault="00A80D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366345" w14:textId="77777777" w:rsidR="005C439F" w:rsidRDefault="005C439F">
      <w:r>
        <w:separator/>
      </w:r>
    </w:p>
  </w:footnote>
  <w:footnote w:type="continuationSeparator" w:id="0">
    <w:p w14:paraId="05076D19" w14:textId="77777777" w:rsidR="005C439F" w:rsidRDefault="005C4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8F10B" w14:textId="77777777" w:rsidR="00A80D97" w:rsidRDefault="00A80D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C7851" w14:textId="77777777" w:rsidR="00A80D97" w:rsidRDefault="00A80D9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7F2DC" w14:textId="08E0923A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795F7B" w:rsidRPr="00E93FB6">
      <w:rPr>
        <w:rFonts w:ascii="Calibri" w:hAnsi="Calibri"/>
        <w:sz w:val="24"/>
        <w:szCs w:val="24"/>
      </w:rPr>
      <w:t>NZ.2531.</w:t>
    </w:r>
    <w:r w:rsidR="00A80D97">
      <w:rPr>
        <w:rFonts w:ascii="Calibri" w:hAnsi="Calibri"/>
        <w:sz w:val="24"/>
        <w:szCs w:val="24"/>
      </w:rPr>
      <w:t>44</w:t>
    </w:r>
    <w:r w:rsidR="00795F7B" w:rsidRPr="00E93FB6">
      <w:rPr>
        <w:rFonts w:ascii="Calibri" w:hAnsi="Calibri"/>
        <w:sz w:val="24"/>
        <w:szCs w:val="24"/>
      </w:rPr>
      <w:t>.202</w:t>
    </w:r>
    <w:r w:rsidR="00F722EB">
      <w:rPr>
        <w:rFonts w:ascii="Calibri" w:hAnsi="Calibri"/>
        <w:sz w:val="24"/>
        <w:szCs w:val="24"/>
      </w:rPr>
      <w:t>5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</w:t>
    </w:r>
    <w:r w:rsidR="00DE54D3">
      <w:rPr>
        <w:rFonts w:ascii="Calibri" w:hAnsi="Calibri"/>
        <w:sz w:val="36"/>
      </w:rPr>
      <w:t xml:space="preserve">   </w:t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E73CD2">
      <w:rPr>
        <w:rFonts w:ascii="Calibri" w:hAnsi="Calibri"/>
        <w:i/>
        <w:sz w:val="18"/>
      </w:rPr>
      <w:t xml:space="preserve"> Załącznik </w:t>
    </w:r>
    <w:r w:rsidR="002F53DD" w:rsidRPr="000F1A00">
      <w:rPr>
        <w:rFonts w:ascii="Calibri" w:hAnsi="Calibri"/>
        <w:i/>
        <w:sz w:val="18"/>
      </w:rPr>
      <w:t xml:space="preserve">Nr </w:t>
    </w:r>
    <w:r w:rsidR="00A80D97">
      <w:rPr>
        <w:rFonts w:ascii="Calibri" w:hAnsi="Calibri"/>
        <w:i/>
        <w:sz w:val="18"/>
      </w:rPr>
      <w:t>7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86A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158B4"/>
    <w:rsid w:val="0012382D"/>
    <w:rsid w:val="0013098C"/>
    <w:rsid w:val="0013117D"/>
    <w:rsid w:val="00132129"/>
    <w:rsid w:val="001336F2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85D3E"/>
    <w:rsid w:val="00291977"/>
    <w:rsid w:val="0029243C"/>
    <w:rsid w:val="00292658"/>
    <w:rsid w:val="002930D2"/>
    <w:rsid w:val="00295434"/>
    <w:rsid w:val="00297C66"/>
    <w:rsid w:val="002A0033"/>
    <w:rsid w:val="002A103F"/>
    <w:rsid w:val="002A2313"/>
    <w:rsid w:val="002A24F0"/>
    <w:rsid w:val="002A3013"/>
    <w:rsid w:val="002A3649"/>
    <w:rsid w:val="002A39C4"/>
    <w:rsid w:val="002A5C09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2F78CA"/>
    <w:rsid w:val="00301A2B"/>
    <w:rsid w:val="003039E8"/>
    <w:rsid w:val="0030445D"/>
    <w:rsid w:val="0031496E"/>
    <w:rsid w:val="0031662D"/>
    <w:rsid w:val="00320E9D"/>
    <w:rsid w:val="00325AFD"/>
    <w:rsid w:val="0033043C"/>
    <w:rsid w:val="003346AE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4A91"/>
    <w:rsid w:val="0042742F"/>
    <w:rsid w:val="00434868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97234"/>
    <w:rsid w:val="004A089C"/>
    <w:rsid w:val="004A4BD5"/>
    <w:rsid w:val="004B2DB6"/>
    <w:rsid w:val="004B6DF2"/>
    <w:rsid w:val="004C1452"/>
    <w:rsid w:val="004C1958"/>
    <w:rsid w:val="004C4734"/>
    <w:rsid w:val="004D01D1"/>
    <w:rsid w:val="004D12D8"/>
    <w:rsid w:val="004D201B"/>
    <w:rsid w:val="004E42B6"/>
    <w:rsid w:val="004E6249"/>
    <w:rsid w:val="004E73F6"/>
    <w:rsid w:val="004F51A8"/>
    <w:rsid w:val="004F692B"/>
    <w:rsid w:val="0050330D"/>
    <w:rsid w:val="00503B9A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2BFC"/>
    <w:rsid w:val="00573160"/>
    <w:rsid w:val="005745CC"/>
    <w:rsid w:val="00574A04"/>
    <w:rsid w:val="005828FE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439F"/>
    <w:rsid w:val="005C5CFA"/>
    <w:rsid w:val="005C66AE"/>
    <w:rsid w:val="005D63B8"/>
    <w:rsid w:val="005D7157"/>
    <w:rsid w:val="005E0D78"/>
    <w:rsid w:val="005E2294"/>
    <w:rsid w:val="005E375C"/>
    <w:rsid w:val="005E5FA2"/>
    <w:rsid w:val="005E72A8"/>
    <w:rsid w:val="005E7661"/>
    <w:rsid w:val="005F4C1D"/>
    <w:rsid w:val="005F5B09"/>
    <w:rsid w:val="005F61C8"/>
    <w:rsid w:val="005F7065"/>
    <w:rsid w:val="0060067C"/>
    <w:rsid w:val="006071BF"/>
    <w:rsid w:val="00621CA6"/>
    <w:rsid w:val="00625781"/>
    <w:rsid w:val="00625BD2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25F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1FE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61C"/>
    <w:rsid w:val="00782EBE"/>
    <w:rsid w:val="00785644"/>
    <w:rsid w:val="00786180"/>
    <w:rsid w:val="007921B1"/>
    <w:rsid w:val="007945A1"/>
    <w:rsid w:val="00794FB8"/>
    <w:rsid w:val="00795F7B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D7C94"/>
    <w:rsid w:val="007E2426"/>
    <w:rsid w:val="007E433C"/>
    <w:rsid w:val="007E525F"/>
    <w:rsid w:val="007F0C36"/>
    <w:rsid w:val="007F374E"/>
    <w:rsid w:val="007F4CBB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21A2"/>
    <w:rsid w:val="00834D07"/>
    <w:rsid w:val="00834F09"/>
    <w:rsid w:val="0083589A"/>
    <w:rsid w:val="00835E32"/>
    <w:rsid w:val="00836300"/>
    <w:rsid w:val="0083661D"/>
    <w:rsid w:val="008408E1"/>
    <w:rsid w:val="008418BB"/>
    <w:rsid w:val="00842B68"/>
    <w:rsid w:val="00844707"/>
    <w:rsid w:val="008452FC"/>
    <w:rsid w:val="00846A74"/>
    <w:rsid w:val="00853137"/>
    <w:rsid w:val="00854C93"/>
    <w:rsid w:val="008649AF"/>
    <w:rsid w:val="00865217"/>
    <w:rsid w:val="00871B7F"/>
    <w:rsid w:val="00872DA8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600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24C6"/>
    <w:rsid w:val="009356DC"/>
    <w:rsid w:val="00936DD5"/>
    <w:rsid w:val="0094502F"/>
    <w:rsid w:val="00945304"/>
    <w:rsid w:val="00947EFB"/>
    <w:rsid w:val="00954564"/>
    <w:rsid w:val="00956AC1"/>
    <w:rsid w:val="0096342C"/>
    <w:rsid w:val="00967690"/>
    <w:rsid w:val="00970DEF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0196"/>
    <w:rsid w:val="00A06CFA"/>
    <w:rsid w:val="00A13009"/>
    <w:rsid w:val="00A13156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6CA"/>
    <w:rsid w:val="00A7598F"/>
    <w:rsid w:val="00A760BC"/>
    <w:rsid w:val="00A80D97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3D94"/>
    <w:rsid w:val="00AC5631"/>
    <w:rsid w:val="00AD0DAD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2137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1804"/>
    <w:rsid w:val="00BC44A6"/>
    <w:rsid w:val="00BC570E"/>
    <w:rsid w:val="00BD5722"/>
    <w:rsid w:val="00BE1920"/>
    <w:rsid w:val="00BE1AEA"/>
    <w:rsid w:val="00BE2F08"/>
    <w:rsid w:val="00BE503E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0D59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1DFD"/>
    <w:rsid w:val="00C75D8F"/>
    <w:rsid w:val="00C84D78"/>
    <w:rsid w:val="00C86B27"/>
    <w:rsid w:val="00C871B9"/>
    <w:rsid w:val="00C90812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4915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53"/>
    <w:rsid w:val="00D35EC8"/>
    <w:rsid w:val="00D373A0"/>
    <w:rsid w:val="00D40629"/>
    <w:rsid w:val="00D4095D"/>
    <w:rsid w:val="00D43AAD"/>
    <w:rsid w:val="00D4565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1216"/>
    <w:rsid w:val="00DA2AB0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37F17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3CD2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3FB6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14E3"/>
    <w:rsid w:val="00EC355D"/>
    <w:rsid w:val="00EC3722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17858"/>
    <w:rsid w:val="00F201E6"/>
    <w:rsid w:val="00F202E7"/>
    <w:rsid w:val="00F225A2"/>
    <w:rsid w:val="00F31FBC"/>
    <w:rsid w:val="00F3300E"/>
    <w:rsid w:val="00F4026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22EB"/>
    <w:rsid w:val="00F73BB9"/>
    <w:rsid w:val="00F75DAE"/>
    <w:rsid w:val="00F77D86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386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33</cp:revision>
  <cp:lastPrinted>2021-03-16T09:20:00Z</cp:lastPrinted>
  <dcterms:created xsi:type="dcterms:W3CDTF">2021-06-28T12:16:00Z</dcterms:created>
  <dcterms:modified xsi:type="dcterms:W3CDTF">2025-08-27T07:35:00Z</dcterms:modified>
</cp:coreProperties>
</file>